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A0C" w:rsidRDefault="00FE3A0C" w:rsidP="00FE3A0C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湖南师范大学</w:t>
      </w:r>
      <w:r>
        <w:rPr>
          <w:rFonts w:eastAsia="黑体"/>
          <w:sz w:val="32"/>
          <w:szCs w:val="32"/>
        </w:rPr>
        <w:t>硕士研究生入学考试自命题考试大纲</w:t>
      </w:r>
    </w:p>
    <w:p w:rsidR="00FE3A0C" w:rsidRDefault="00FE3A0C" w:rsidP="00FE3A0C"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eastAsia="方正书宋简体"/>
          <w:sz w:val="24"/>
        </w:rPr>
        <w:t>考试科目代码：</w:t>
      </w:r>
      <w:r>
        <w:rPr>
          <w:rFonts w:eastAsia="方正书宋简体"/>
          <w:sz w:val="24"/>
        </w:rPr>
        <w:t xml:space="preserve"> </w:t>
      </w:r>
      <w:r>
        <w:rPr>
          <w:rFonts w:eastAsia="方正书宋简体" w:hint="eastAsia"/>
          <w:sz w:val="24"/>
        </w:rPr>
        <w:t xml:space="preserve"> </w:t>
      </w:r>
      <w:r>
        <w:rPr>
          <w:rFonts w:eastAsia="方正书宋简体"/>
          <w:sz w:val="24"/>
        </w:rPr>
        <w:t xml:space="preserve">   </w:t>
      </w:r>
      <w:r>
        <w:rPr>
          <w:rFonts w:eastAsia="方正书宋简体"/>
          <w:sz w:val="24"/>
        </w:rPr>
        <w:t>考试科目名称</w:t>
      </w:r>
      <w:r>
        <w:rPr>
          <w:rFonts w:eastAsia="方正书宋简体" w:hint="eastAsia"/>
          <w:sz w:val="24"/>
        </w:rPr>
        <w:t>：普通心理学</w:t>
      </w:r>
    </w:p>
    <w:p w:rsidR="00FE3A0C" w:rsidRDefault="00FE3A0C" w:rsidP="00FE3A0C">
      <w:pPr>
        <w:spacing w:beforeLines="50" w:before="156" w:afterLines="50" w:after="156" w:line="312" w:lineRule="auto"/>
        <w:rPr>
          <w:rFonts w:eastAsia="方正书宋简体"/>
          <w:sz w:val="24"/>
        </w:rPr>
      </w:pPr>
      <w:r>
        <w:rPr>
          <w:rFonts w:eastAsia="方正书宋简体"/>
          <w:sz w:val="24"/>
        </w:rPr>
        <w:t>考试内容</w:t>
      </w:r>
      <w:r>
        <w:rPr>
          <w:rFonts w:eastAsia="方正书宋简体" w:hint="eastAsia"/>
          <w:sz w:val="24"/>
        </w:rPr>
        <w:t>及要点</w:t>
      </w:r>
    </w:p>
    <w:p w:rsidR="00FE3A0C" w:rsidRDefault="00FE3A0C" w:rsidP="00FE3A0C">
      <w:pPr>
        <w:numPr>
          <w:ilvl w:val="0"/>
          <w:numId w:val="1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心理学研究什么和如何进行研究</w:t>
      </w:r>
    </w:p>
    <w:p w:rsidR="00FE3A0C" w:rsidRDefault="00FE3A0C" w:rsidP="00FE3A0C">
      <w:pPr>
        <w:numPr>
          <w:ilvl w:val="0"/>
          <w:numId w:val="2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心理学是研究心理现象的科学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个体心理；个体心理现象与行为；个体意识与无意识；个体心理与社会心理。</w:t>
      </w:r>
    </w:p>
    <w:p w:rsidR="00FE3A0C" w:rsidRDefault="00FE3A0C" w:rsidP="00FE3A0C">
      <w:pPr>
        <w:numPr>
          <w:ilvl w:val="0"/>
          <w:numId w:val="3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如何研究心理学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心理学要探索什么；心理学研究的类型；研究心理学的意义；心理学的研究领域；心理学在科学大家庭中的地位。</w:t>
      </w:r>
    </w:p>
    <w:p w:rsidR="00FE3A0C" w:rsidRDefault="00FE3A0C" w:rsidP="00FE3A0C">
      <w:pPr>
        <w:numPr>
          <w:ilvl w:val="0"/>
          <w:numId w:val="4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心理学的研究方法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心理学研究方法的客观性；科学态度与方法；几种主要的研究方法。</w:t>
      </w:r>
    </w:p>
    <w:p w:rsidR="00FE3A0C" w:rsidRDefault="00FE3A0C" w:rsidP="00FE3A0C">
      <w:pPr>
        <w:numPr>
          <w:ilvl w:val="0"/>
          <w:numId w:val="5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心理学的过去和现在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现代心理学产生的历史背景；19世纪末、20世纪初的西方心理学派别；当代心理学的研究取向；中国心理学的发展道路。</w:t>
      </w:r>
    </w:p>
    <w:p w:rsidR="00FE3A0C" w:rsidRDefault="00FE3A0C" w:rsidP="00FE3A0C">
      <w:pPr>
        <w:numPr>
          <w:ilvl w:val="0"/>
          <w:numId w:val="6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心理的神经生理机制</w:t>
      </w:r>
    </w:p>
    <w:p w:rsidR="00FE3A0C" w:rsidRDefault="00FE3A0C" w:rsidP="00FE3A0C">
      <w:pPr>
        <w:numPr>
          <w:ilvl w:val="0"/>
          <w:numId w:val="7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脑的进化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神经系统的发生；无脊椎动物的神经系统；低等脊椎动物的神经系统；高等脊椎动物的神经系统。</w:t>
      </w:r>
    </w:p>
    <w:p w:rsidR="00FE3A0C" w:rsidRDefault="00FE3A0C" w:rsidP="00FE3A0C">
      <w:pPr>
        <w:numPr>
          <w:ilvl w:val="0"/>
          <w:numId w:val="8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神经元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神经元和神经胶质细胞；神经冲动的传递；神经冲动的化学传导；神经回路。</w:t>
      </w:r>
    </w:p>
    <w:p w:rsidR="00FE3A0C" w:rsidRDefault="00FE3A0C" w:rsidP="00FE3A0C">
      <w:pPr>
        <w:numPr>
          <w:ilvl w:val="0"/>
          <w:numId w:val="9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神经系统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周围神经系统；中枢神经系统；大脑的结构和机能；神经系统的发育。</w:t>
      </w:r>
    </w:p>
    <w:p w:rsidR="00FE3A0C" w:rsidRDefault="00FE3A0C" w:rsidP="00FE3A0C">
      <w:pPr>
        <w:numPr>
          <w:ilvl w:val="0"/>
          <w:numId w:val="10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脑功能的各种学说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定位说；整体说；机能系统学说；模块说。</w:t>
      </w:r>
    </w:p>
    <w:p w:rsidR="00FE3A0C" w:rsidRDefault="00FE3A0C" w:rsidP="00FE3A0C">
      <w:pPr>
        <w:numPr>
          <w:ilvl w:val="0"/>
          <w:numId w:val="11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内分泌腺和神经—体液调节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内分泌腺的概念；内分泌的分类及机能；神经—体液调节。</w:t>
      </w:r>
    </w:p>
    <w:p w:rsidR="00FE3A0C" w:rsidRDefault="00FE3A0C" w:rsidP="00FE3A0C">
      <w:pPr>
        <w:numPr>
          <w:ilvl w:val="0"/>
          <w:numId w:val="12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感觉</w:t>
      </w:r>
    </w:p>
    <w:p w:rsidR="00FE3A0C" w:rsidRDefault="00FE3A0C" w:rsidP="00FE3A0C">
      <w:pPr>
        <w:numPr>
          <w:ilvl w:val="0"/>
          <w:numId w:val="13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感觉的一般概念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什么是感觉；</w:t>
      </w:r>
      <w:proofErr w:type="gramStart"/>
      <w:r>
        <w:rPr>
          <w:rFonts w:ascii="宋体" w:hAnsi="宋体" w:cs="宋体" w:hint="eastAsia"/>
          <w:sz w:val="24"/>
        </w:rPr>
        <w:t>近刺激</w:t>
      </w:r>
      <w:proofErr w:type="gramEnd"/>
      <w:r>
        <w:rPr>
          <w:rFonts w:ascii="宋体" w:hAnsi="宋体" w:cs="宋体" w:hint="eastAsia"/>
          <w:sz w:val="24"/>
        </w:rPr>
        <w:t>和远刺激；感觉的编码；刺激强度与感觉大小的关系─</w:t>
      </w:r>
      <w:r>
        <w:rPr>
          <w:rFonts w:ascii="宋体" w:hAnsi="宋体" w:cs="宋体" w:hint="eastAsia"/>
          <w:sz w:val="24"/>
        </w:rPr>
        <w:lastRenderedPageBreak/>
        <w:t>─感受性与感觉阈限。</w:t>
      </w:r>
    </w:p>
    <w:p w:rsidR="00FE3A0C" w:rsidRDefault="00FE3A0C" w:rsidP="00FE3A0C">
      <w:pPr>
        <w:numPr>
          <w:ilvl w:val="0"/>
          <w:numId w:val="14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视觉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视觉刺激；视觉的生理机制；视觉的基本现象。</w:t>
      </w:r>
    </w:p>
    <w:p w:rsidR="00FE3A0C" w:rsidRDefault="00FE3A0C" w:rsidP="00FE3A0C">
      <w:pPr>
        <w:numPr>
          <w:ilvl w:val="0"/>
          <w:numId w:val="15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听觉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听觉刺激；听觉的生理机制；听觉的基本现象。</w:t>
      </w:r>
    </w:p>
    <w:p w:rsidR="00FE3A0C" w:rsidRDefault="00FE3A0C" w:rsidP="00FE3A0C">
      <w:pPr>
        <w:numPr>
          <w:ilvl w:val="0"/>
          <w:numId w:val="16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其他感觉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皮肤感觉；嗅觉和味觉；内部感觉。</w:t>
      </w:r>
    </w:p>
    <w:p w:rsidR="00FE3A0C" w:rsidRDefault="00FE3A0C" w:rsidP="00FE3A0C">
      <w:pPr>
        <w:numPr>
          <w:ilvl w:val="0"/>
          <w:numId w:val="17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知觉</w:t>
      </w:r>
    </w:p>
    <w:p w:rsidR="00FE3A0C" w:rsidRDefault="00FE3A0C" w:rsidP="00FE3A0C">
      <w:pPr>
        <w:numPr>
          <w:ilvl w:val="0"/>
          <w:numId w:val="18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知觉的一般概念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什么是知觉；知觉中的自下而上和自上而下的加工；知觉的生理机制；知觉的种类。</w:t>
      </w:r>
    </w:p>
    <w:p w:rsidR="00FE3A0C" w:rsidRDefault="00FE3A0C" w:rsidP="00FE3A0C">
      <w:pPr>
        <w:numPr>
          <w:ilvl w:val="0"/>
          <w:numId w:val="19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知觉的特性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知觉的对象与背景；知觉中整体与部分的关系；理解在知觉中的作用；知觉的恒常性；知觉适应。</w:t>
      </w:r>
    </w:p>
    <w:p w:rsidR="00FE3A0C" w:rsidRDefault="00FE3A0C" w:rsidP="00FE3A0C">
      <w:pPr>
        <w:numPr>
          <w:ilvl w:val="0"/>
          <w:numId w:val="20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空间知觉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形状知觉；大小知觉；深度知觉和距离知觉；方位定向。</w:t>
      </w:r>
    </w:p>
    <w:p w:rsidR="00FE3A0C" w:rsidRDefault="00FE3A0C" w:rsidP="00FE3A0C">
      <w:pPr>
        <w:numPr>
          <w:ilvl w:val="0"/>
          <w:numId w:val="21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时间知觉与运动知觉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时间知觉；运动知觉。</w:t>
      </w:r>
    </w:p>
    <w:p w:rsidR="00FE3A0C" w:rsidRDefault="00FE3A0C" w:rsidP="00FE3A0C">
      <w:pPr>
        <w:numPr>
          <w:ilvl w:val="0"/>
          <w:numId w:val="22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错觉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什么叫错觉；错觉的种类；错觉理论。</w:t>
      </w:r>
    </w:p>
    <w:p w:rsidR="00FE3A0C" w:rsidRDefault="00FE3A0C" w:rsidP="00FE3A0C">
      <w:pPr>
        <w:numPr>
          <w:ilvl w:val="0"/>
          <w:numId w:val="23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意识和注意</w:t>
      </w:r>
    </w:p>
    <w:p w:rsidR="00FE3A0C" w:rsidRDefault="00FE3A0C" w:rsidP="00FE3A0C">
      <w:pPr>
        <w:numPr>
          <w:ilvl w:val="0"/>
          <w:numId w:val="24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意识的一般问题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什么是意识；什么是无意识；意识的局限性及能动性；生物节律的周期性与意识状态。</w:t>
      </w:r>
    </w:p>
    <w:p w:rsidR="00FE3A0C" w:rsidRDefault="00FE3A0C" w:rsidP="00FE3A0C">
      <w:pPr>
        <w:numPr>
          <w:ilvl w:val="0"/>
          <w:numId w:val="25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几种不同的意识状态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睡眠与梦；催眠；白日梦与幻想。</w:t>
      </w:r>
    </w:p>
    <w:p w:rsidR="00FE3A0C" w:rsidRDefault="00FE3A0C" w:rsidP="00FE3A0C">
      <w:pPr>
        <w:numPr>
          <w:ilvl w:val="0"/>
          <w:numId w:val="26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注意的一般概述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注意的基本概念；不随意注意、随意注意和随意后注意；选择性注意、持续性注意与分配性注意。</w:t>
      </w:r>
    </w:p>
    <w:p w:rsidR="00FE3A0C" w:rsidRDefault="00FE3A0C" w:rsidP="00FE3A0C">
      <w:pPr>
        <w:numPr>
          <w:ilvl w:val="0"/>
          <w:numId w:val="27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注意的生理机制及认知理论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 xml:space="preserve">    注意的生理机制；注意的认知理论。</w:t>
      </w:r>
    </w:p>
    <w:p w:rsidR="00FE3A0C" w:rsidRDefault="00FE3A0C" w:rsidP="00FE3A0C">
      <w:pPr>
        <w:numPr>
          <w:ilvl w:val="0"/>
          <w:numId w:val="28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记忆</w:t>
      </w:r>
    </w:p>
    <w:p w:rsidR="00FE3A0C" w:rsidRDefault="00FE3A0C" w:rsidP="00FE3A0C">
      <w:pPr>
        <w:numPr>
          <w:ilvl w:val="0"/>
          <w:numId w:val="29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记忆的一般概念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什么是记忆；记忆的作用；记忆的分类；记忆结构及其加工过程。</w:t>
      </w:r>
    </w:p>
    <w:p w:rsidR="00FE3A0C" w:rsidRDefault="00FE3A0C" w:rsidP="00FE3A0C">
      <w:pPr>
        <w:numPr>
          <w:ilvl w:val="0"/>
          <w:numId w:val="30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记忆的神经生理机制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记忆的脑学说；记忆的脑细胞机制；记忆的生物化学机制。</w:t>
      </w:r>
    </w:p>
    <w:p w:rsidR="00FE3A0C" w:rsidRDefault="00FE3A0C" w:rsidP="00FE3A0C">
      <w:pPr>
        <w:numPr>
          <w:ilvl w:val="0"/>
          <w:numId w:val="31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感觉记忆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感觉记忆的编码；感觉记忆的保持；感觉记忆向短时记忆的转换。</w:t>
      </w:r>
    </w:p>
    <w:p w:rsidR="00FE3A0C" w:rsidRDefault="00FE3A0C" w:rsidP="00FE3A0C">
      <w:pPr>
        <w:numPr>
          <w:ilvl w:val="0"/>
          <w:numId w:val="32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短时记忆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短时记忆的编码；短时记忆信息的存储和遗忘；短时记忆的信息提取。</w:t>
      </w:r>
    </w:p>
    <w:p w:rsidR="00FE3A0C" w:rsidRDefault="00FE3A0C" w:rsidP="00FE3A0C">
      <w:pPr>
        <w:numPr>
          <w:ilvl w:val="0"/>
          <w:numId w:val="33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长时记忆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什么是长时记忆；长时记忆的编码；长时记忆的信息存储；长时记忆的信息提取；长时记忆中信息的遗忘。</w:t>
      </w:r>
    </w:p>
    <w:p w:rsidR="00FE3A0C" w:rsidRDefault="00FE3A0C" w:rsidP="00FE3A0C">
      <w:pPr>
        <w:numPr>
          <w:ilvl w:val="0"/>
          <w:numId w:val="34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内隐记忆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内隐记忆的一般概念；内隐记忆与外显记忆的关系。</w:t>
      </w:r>
    </w:p>
    <w:p w:rsidR="00FE3A0C" w:rsidRDefault="00FE3A0C" w:rsidP="00FE3A0C">
      <w:pPr>
        <w:numPr>
          <w:ilvl w:val="0"/>
          <w:numId w:val="35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思维</w:t>
      </w:r>
    </w:p>
    <w:p w:rsidR="00FE3A0C" w:rsidRDefault="00FE3A0C" w:rsidP="00FE3A0C">
      <w:pPr>
        <w:numPr>
          <w:ilvl w:val="0"/>
          <w:numId w:val="36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思维的一般概念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思维的概念及特征；思维的过程；思维的种类。</w:t>
      </w:r>
    </w:p>
    <w:p w:rsidR="00FE3A0C" w:rsidRDefault="00FE3A0C" w:rsidP="00FE3A0C">
      <w:pPr>
        <w:numPr>
          <w:ilvl w:val="0"/>
          <w:numId w:val="37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表象与</w:t>
      </w:r>
      <w:proofErr w:type="gramStart"/>
      <w:r>
        <w:rPr>
          <w:rFonts w:ascii="宋体" w:hAnsi="宋体" w:cs="宋体" w:hint="eastAsia"/>
          <w:sz w:val="24"/>
        </w:rPr>
        <w:t>想像</w:t>
      </w:r>
      <w:proofErr w:type="gramEnd"/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表象；</w:t>
      </w:r>
      <w:proofErr w:type="gramStart"/>
      <w:r>
        <w:rPr>
          <w:rFonts w:ascii="宋体" w:hAnsi="宋体" w:cs="宋体" w:hint="eastAsia"/>
          <w:sz w:val="24"/>
        </w:rPr>
        <w:t>想像</w:t>
      </w:r>
      <w:proofErr w:type="gramEnd"/>
      <w:r>
        <w:rPr>
          <w:rFonts w:ascii="宋体" w:hAnsi="宋体" w:cs="宋体" w:hint="eastAsia"/>
          <w:sz w:val="24"/>
        </w:rPr>
        <w:t>。</w:t>
      </w:r>
    </w:p>
    <w:p w:rsidR="00FE3A0C" w:rsidRDefault="00FE3A0C" w:rsidP="00FE3A0C">
      <w:pPr>
        <w:numPr>
          <w:ilvl w:val="0"/>
          <w:numId w:val="38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表象和思维的脑机制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表象的脑机制；问题解决的脑机制；推理的脑机制。</w:t>
      </w:r>
    </w:p>
    <w:p w:rsidR="00FE3A0C" w:rsidRDefault="00FE3A0C" w:rsidP="00FE3A0C">
      <w:pPr>
        <w:numPr>
          <w:ilvl w:val="0"/>
          <w:numId w:val="39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概念与推理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概念的含义和种类；概念结构的理论；概念形成的实验研究；推理。</w:t>
      </w:r>
    </w:p>
    <w:p w:rsidR="00FE3A0C" w:rsidRDefault="00FE3A0C" w:rsidP="00FE3A0C">
      <w:pPr>
        <w:numPr>
          <w:ilvl w:val="0"/>
          <w:numId w:val="40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问题解决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问题解决的概念；问题解决中的策略；知识在问题解决中的作用──专家与新手的区别；影响问题解决的其他心理因素；创造性。</w:t>
      </w:r>
    </w:p>
    <w:p w:rsidR="00FE3A0C" w:rsidRDefault="00FE3A0C" w:rsidP="00FE3A0C">
      <w:pPr>
        <w:numPr>
          <w:ilvl w:val="0"/>
          <w:numId w:val="41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语言</w:t>
      </w:r>
    </w:p>
    <w:p w:rsidR="00FE3A0C" w:rsidRDefault="00FE3A0C" w:rsidP="00FE3A0C">
      <w:pPr>
        <w:numPr>
          <w:ilvl w:val="0"/>
          <w:numId w:val="42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语言的一般概念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语言的概念及其特征；语言的结构；语言的种类；语言的表征与加工过程；</w:t>
      </w:r>
      <w:r>
        <w:rPr>
          <w:rFonts w:ascii="宋体" w:hAnsi="宋体" w:cs="宋体" w:hint="eastAsia"/>
          <w:sz w:val="24"/>
        </w:rPr>
        <w:lastRenderedPageBreak/>
        <w:t>研究语言的意义。</w:t>
      </w:r>
    </w:p>
    <w:p w:rsidR="00FE3A0C" w:rsidRDefault="00FE3A0C" w:rsidP="00FE3A0C">
      <w:pPr>
        <w:numPr>
          <w:ilvl w:val="0"/>
          <w:numId w:val="43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动机</w:t>
      </w:r>
    </w:p>
    <w:p w:rsidR="00FE3A0C" w:rsidRDefault="00FE3A0C" w:rsidP="00FE3A0C">
      <w:pPr>
        <w:numPr>
          <w:ilvl w:val="0"/>
          <w:numId w:val="44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动机的一般概念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动机的涵义及其功能；动机与需要；动机与行为效率；动机与价值观、意志。</w:t>
      </w:r>
    </w:p>
    <w:p w:rsidR="00FE3A0C" w:rsidRDefault="00FE3A0C" w:rsidP="00FE3A0C">
      <w:pPr>
        <w:numPr>
          <w:ilvl w:val="0"/>
          <w:numId w:val="45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动机的理论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本能理论；驱力理论；唤醒理论；诱因理论；动机的认知理论。</w:t>
      </w:r>
    </w:p>
    <w:p w:rsidR="00FE3A0C" w:rsidRDefault="00FE3A0C" w:rsidP="00FE3A0C">
      <w:pPr>
        <w:numPr>
          <w:ilvl w:val="0"/>
          <w:numId w:val="46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动机的种类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动机的一般分类；生理性动机；社会性动机。</w:t>
      </w:r>
    </w:p>
    <w:p w:rsidR="00FE3A0C" w:rsidRDefault="00FE3A0C" w:rsidP="00FE3A0C">
      <w:pPr>
        <w:numPr>
          <w:ilvl w:val="0"/>
          <w:numId w:val="47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意志行动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意志行动的基本阶段；意志行动中的冲突；意志行动中的挫折；意志的品质。</w:t>
      </w:r>
    </w:p>
    <w:p w:rsidR="00FE3A0C" w:rsidRDefault="00FE3A0C" w:rsidP="00FE3A0C">
      <w:pPr>
        <w:numPr>
          <w:ilvl w:val="0"/>
          <w:numId w:val="48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情绪和情感</w:t>
      </w:r>
    </w:p>
    <w:p w:rsidR="00FE3A0C" w:rsidRDefault="00FE3A0C" w:rsidP="00FE3A0C">
      <w:pPr>
        <w:numPr>
          <w:ilvl w:val="0"/>
          <w:numId w:val="49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情绪和情感的概述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情绪和情感的性质与功能；情绪的维度与两极性；情绪和情感的分类。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（二）情绪与脑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情绪的脑中枢机制；情绪的外周神经机制；情绪与唤醒模式。</w:t>
      </w:r>
    </w:p>
    <w:p w:rsidR="00FE3A0C" w:rsidRDefault="00FE3A0C" w:rsidP="00FE3A0C">
      <w:pPr>
        <w:numPr>
          <w:ilvl w:val="0"/>
          <w:numId w:val="50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情绪的外部表现──表情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面部表情；姿态表情；语调表情；感觉反馈。</w:t>
      </w:r>
    </w:p>
    <w:p w:rsidR="00FE3A0C" w:rsidRDefault="00FE3A0C" w:rsidP="00FE3A0C">
      <w:pPr>
        <w:numPr>
          <w:ilvl w:val="0"/>
          <w:numId w:val="51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情绪的理论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情绪的早期理论；情绪的认知理论；情绪的动机—分化理论</w:t>
      </w:r>
    </w:p>
    <w:p w:rsidR="00FE3A0C" w:rsidRDefault="00FE3A0C" w:rsidP="00FE3A0C">
      <w:pPr>
        <w:numPr>
          <w:ilvl w:val="0"/>
          <w:numId w:val="52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情绪的调节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什么是情绪调节；情绪调节的类型；情绪调节的基本过程；情绪调节中的个体差异；情绪调节与身心健康。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十一、能力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（一）能力的一般概念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什么是能力；能力与知识、技能的关系；能力、才能和天才。</w:t>
      </w:r>
    </w:p>
    <w:p w:rsidR="00FE3A0C" w:rsidRDefault="00FE3A0C" w:rsidP="00FE3A0C">
      <w:pPr>
        <w:numPr>
          <w:ilvl w:val="0"/>
          <w:numId w:val="53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能力的种类和结构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能力的种类；能力的结构。</w:t>
      </w:r>
    </w:p>
    <w:p w:rsidR="00FE3A0C" w:rsidRDefault="00FE3A0C" w:rsidP="00FE3A0C">
      <w:pPr>
        <w:numPr>
          <w:ilvl w:val="0"/>
          <w:numId w:val="54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能力的测量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一般能力测量；特殊能力测验和创造力测验。</w:t>
      </w:r>
    </w:p>
    <w:p w:rsidR="00FE3A0C" w:rsidRDefault="00FE3A0C" w:rsidP="00FE3A0C">
      <w:pPr>
        <w:numPr>
          <w:ilvl w:val="0"/>
          <w:numId w:val="55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能力发展与个体差异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 xml:space="preserve">    能力发展的一般趋势；能力发展的个体差异；能力形成的原因和条件。</w:t>
      </w:r>
    </w:p>
    <w:p w:rsidR="00FE3A0C" w:rsidRDefault="00FE3A0C" w:rsidP="00FE3A0C">
      <w:pPr>
        <w:numPr>
          <w:ilvl w:val="0"/>
          <w:numId w:val="56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人格</w:t>
      </w:r>
    </w:p>
    <w:p w:rsidR="00FE3A0C" w:rsidRDefault="00FE3A0C" w:rsidP="00FE3A0C">
      <w:pPr>
        <w:numPr>
          <w:ilvl w:val="0"/>
          <w:numId w:val="57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人格的一般概念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什么是人格；人格的结构。</w:t>
      </w:r>
    </w:p>
    <w:p w:rsidR="00FE3A0C" w:rsidRDefault="00FE3A0C" w:rsidP="00FE3A0C">
      <w:pPr>
        <w:numPr>
          <w:ilvl w:val="0"/>
          <w:numId w:val="58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人格理论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特质理论；类型理论；层次理论。</w:t>
      </w:r>
    </w:p>
    <w:p w:rsidR="00FE3A0C" w:rsidRDefault="00FE3A0C" w:rsidP="00FE3A0C">
      <w:pPr>
        <w:numPr>
          <w:ilvl w:val="0"/>
          <w:numId w:val="59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认知风格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场独立性—场依存性；</w:t>
      </w:r>
      <w:proofErr w:type="gramStart"/>
      <w:r>
        <w:rPr>
          <w:rFonts w:ascii="宋体" w:hAnsi="宋体" w:cs="宋体" w:hint="eastAsia"/>
          <w:sz w:val="24"/>
        </w:rPr>
        <w:t>冲动—</w:t>
      </w:r>
      <w:proofErr w:type="gramEnd"/>
      <w:r>
        <w:rPr>
          <w:rFonts w:ascii="宋体" w:hAnsi="宋体" w:cs="宋体" w:hint="eastAsia"/>
          <w:sz w:val="24"/>
        </w:rPr>
        <w:t>沉思；同时性—继时性。</w:t>
      </w:r>
    </w:p>
    <w:p w:rsidR="00FE3A0C" w:rsidRDefault="00FE3A0C" w:rsidP="00FE3A0C">
      <w:pPr>
        <w:numPr>
          <w:ilvl w:val="0"/>
          <w:numId w:val="60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人格测验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自陈量表；投射测验；情境测验；自我概念测验。</w:t>
      </w:r>
    </w:p>
    <w:p w:rsidR="00FE3A0C" w:rsidRDefault="00FE3A0C" w:rsidP="00FE3A0C">
      <w:pPr>
        <w:numPr>
          <w:ilvl w:val="0"/>
          <w:numId w:val="61"/>
        </w:num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人格成因</w:t>
      </w:r>
    </w:p>
    <w:p w:rsidR="00FE3A0C" w:rsidRDefault="00FE3A0C" w:rsidP="00FE3A0C">
      <w:pPr>
        <w:spacing w:line="4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生物遗传因素；社会文化因素；家庭环境因素；早期童年经验；自然物理因素。</w:t>
      </w:r>
    </w:p>
    <w:p w:rsidR="00D56ABF" w:rsidRPr="00FE3A0C" w:rsidRDefault="00D56ABF">
      <w:bookmarkStart w:id="0" w:name="_GoBack"/>
      <w:bookmarkEnd w:id="0"/>
    </w:p>
    <w:sectPr w:rsidR="00D56ABF" w:rsidRPr="00FE3A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Arial Unicode MS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lvl w:ilvl="0">
      <w:start w:val="7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4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2" w15:restartNumberingAfterBreak="0">
    <w:nsid w:val="00000004"/>
    <w:multiLevelType w:val="singleLevel"/>
    <w:tmpl w:val="00000004"/>
    <w:lvl w:ilvl="0">
      <w:start w:val="10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3" w15:restartNumberingAfterBreak="0">
    <w:nsid w:val="00000005"/>
    <w:multiLevelType w:val="singleLevel"/>
    <w:tmpl w:val="00000005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4" w15:restartNumberingAfterBreak="0">
    <w:nsid w:val="00000006"/>
    <w:multiLevelType w:val="singleLevel"/>
    <w:tmpl w:val="00000006"/>
    <w:lvl w:ilvl="0">
      <w:start w:val="2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5" w15:restartNumberingAfterBreak="0">
    <w:nsid w:val="00000007"/>
    <w:multiLevelType w:val="singleLevel"/>
    <w:tmpl w:val="00000007"/>
    <w:lvl w:ilvl="0">
      <w:start w:val="7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6" w15:restartNumberingAfterBreak="0">
    <w:nsid w:val="00000008"/>
    <w:multiLevelType w:val="singleLevel"/>
    <w:tmpl w:val="00000008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7" w15:restartNumberingAfterBreak="0">
    <w:nsid w:val="0000000A"/>
    <w:multiLevelType w:val="singleLevel"/>
    <w:tmpl w:val="0000000A"/>
    <w:lvl w:ilvl="0">
      <w:start w:val="2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8" w15:restartNumberingAfterBreak="0">
    <w:nsid w:val="0000000B"/>
    <w:multiLevelType w:val="singleLevel"/>
    <w:tmpl w:val="0000000B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9" w15:restartNumberingAfterBreak="0">
    <w:nsid w:val="0000000C"/>
    <w:multiLevelType w:val="singleLevel"/>
    <w:tmpl w:val="0000000C"/>
    <w:lvl w:ilvl="0">
      <w:start w:val="3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10" w15:restartNumberingAfterBreak="0">
    <w:nsid w:val="0000000D"/>
    <w:multiLevelType w:val="singleLevel"/>
    <w:tmpl w:val="0000000D"/>
    <w:lvl w:ilvl="0">
      <w:start w:val="4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11" w15:restartNumberingAfterBreak="0">
    <w:nsid w:val="0000000E"/>
    <w:multiLevelType w:val="singleLevel"/>
    <w:tmpl w:val="0000000E"/>
    <w:lvl w:ilvl="0">
      <w:start w:val="8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2" w15:restartNumberingAfterBreak="0">
    <w:nsid w:val="0000000F"/>
    <w:multiLevelType w:val="singleLevel"/>
    <w:tmpl w:val="0000000F"/>
    <w:lvl w:ilvl="0">
      <w:start w:val="4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3" w15:restartNumberingAfterBreak="0">
    <w:nsid w:val="00000010"/>
    <w:multiLevelType w:val="singleLevel"/>
    <w:tmpl w:val="00000010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14" w15:restartNumberingAfterBreak="0">
    <w:nsid w:val="00000011"/>
    <w:multiLevelType w:val="singleLevel"/>
    <w:tmpl w:val="00000011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15" w15:restartNumberingAfterBreak="0">
    <w:nsid w:val="00000012"/>
    <w:multiLevelType w:val="singleLevel"/>
    <w:tmpl w:val="00000012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16" w15:restartNumberingAfterBreak="0">
    <w:nsid w:val="00000013"/>
    <w:multiLevelType w:val="singleLevel"/>
    <w:tmpl w:val="00000013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17" w15:restartNumberingAfterBreak="0">
    <w:nsid w:val="00000014"/>
    <w:multiLevelType w:val="singleLevel"/>
    <w:tmpl w:val="00000014"/>
    <w:lvl w:ilvl="0">
      <w:start w:val="1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8" w15:restartNumberingAfterBreak="0">
    <w:nsid w:val="00000015"/>
    <w:multiLevelType w:val="singleLevel"/>
    <w:tmpl w:val="00000015"/>
    <w:lvl w:ilvl="0">
      <w:start w:val="2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19" w15:restartNumberingAfterBreak="0">
    <w:nsid w:val="00000016"/>
    <w:multiLevelType w:val="singleLevel"/>
    <w:tmpl w:val="00000016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20" w15:restartNumberingAfterBreak="0">
    <w:nsid w:val="00000017"/>
    <w:multiLevelType w:val="singleLevel"/>
    <w:tmpl w:val="00000017"/>
    <w:lvl w:ilvl="0">
      <w:start w:val="2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21" w15:restartNumberingAfterBreak="0">
    <w:nsid w:val="00000018"/>
    <w:multiLevelType w:val="singleLevel"/>
    <w:tmpl w:val="00000018"/>
    <w:lvl w:ilvl="0">
      <w:start w:val="2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22" w15:restartNumberingAfterBreak="0">
    <w:nsid w:val="00000019"/>
    <w:multiLevelType w:val="singleLevel"/>
    <w:tmpl w:val="00000019"/>
    <w:lvl w:ilvl="0">
      <w:start w:val="2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23" w15:restartNumberingAfterBreak="0">
    <w:nsid w:val="0000001A"/>
    <w:multiLevelType w:val="singleLevel"/>
    <w:tmpl w:val="0000001A"/>
    <w:lvl w:ilvl="0">
      <w:start w:val="10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24" w15:restartNumberingAfterBreak="0">
    <w:nsid w:val="0000001B"/>
    <w:multiLevelType w:val="singleLevel"/>
    <w:tmpl w:val="0000001B"/>
    <w:lvl w:ilvl="0">
      <w:start w:val="13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25" w15:restartNumberingAfterBreak="0">
    <w:nsid w:val="0000001C"/>
    <w:multiLevelType w:val="singleLevel"/>
    <w:tmpl w:val="0000001C"/>
    <w:lvl w:ilvl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26" w15:restartNumberingAfterBreak="0">
    <w:nsid w:val="0000001D"/>
    <w:multiLevelType w:val="singleLevel"/>
    <w:tmpl w:val="0000001D"/>
    <w:lvl w:ilvl="0">
      <w:start w:val="3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27" w15:restartNumberingAfterBreak="0">
    <w:nsid w:val="0000001E"/>
    <w:multiLevelType w:val="singleLevel"/>
    <w:tmpl w:val="0000001E"/>
    <w:lvl w:ilvl="0">
      <w:start w:val="4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28" w15:restartNumberingAfterBreak="0">
    <w:nsid w:val="0000001F"/>
    <w:multiLevelType w:val="singleLevel"/>
    <w:tmpl w:val="0000001F"/>
    <w:lvl w:ilvl="0">
      <w:start w:val="3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29" w15:restartNumberingAfterBreak="0">
    <w:nsid w:val="00000020"/>
    <w:multiLevelType w:val="singleLevel"/>
    <w:tmpl w:val="00000020"/>
    <w:lvl w:ilvl="0">
      <w:start w:val="5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30" w15:restartNumberingAfterBreak="0">
    <w:nsid w:val="00000021"/>
    <w:multiLevelType w:val="singleLevel"/>
    <w:tmpl w:val="00000021"/>
    <w:lvl w:ilvl="0">
      <w:start w:val="2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31" w15:restartNumberingAfterBreak="0">
    <w:nsid w:val="00000022"/>
    <w:multiLevelType w:val="singleLevel"/>
    <w:tmpl w:val="00000022"/>
    <w:lvl w:ilvl="0">
      <w:start w:val="6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32" w15:restartNumberingAfterBreak="0">
    <w:nsid w:val="00000023"/>
    <w:multiLevelType w:val="singleLevel"/>
    <w:tmpl w:val="00000023"/>
    <w:lvl w:ilvl="0">
      <w:start w:val="4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33" w15:restartNumberingAfterBreak="0">
    <w:nsid w:val="00000024"/>
    <w:multiLevelType w:val="singleLevel"/>
    <w:tmpl w:val="00000024"/>
    <w:lvl w:ilvl="0">
      <w:start w:val="3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34" w15:restartNumberingAfterBreak="0">
    <w:nsid w:val="00000025"/>
    <w:multiLevelType w:val="singleLevel"/>
    <w:tmpl w:val="00000025"/>
    <w:lvl w:ilvl="0">
      <w:start w:val="3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35" w15:restartNumberingAfterBreak="0">
    <w:nsid w:val="00000026"/>
    <w:multiLevelType w:val="singleLevel"/>
    <w:tmpl w:val="00000026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36" w15:restartNumberingAfterBreak="0">
    <w:nsid w:val="00000028"/>
    <w:multiLevelType w:val="singleLevel"/>
    <w:tmpl w:val="00000028"/>
    <w:lvl w:ilvl="0">
      <w:start w:val="2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37" w15:restartNumberingAfterBreak="0">
    <w:nsid w:val="0000002A"/>
    <w:multiLevelType w:val="singleLevel"/>
    <w:tmpl w:val="0000002A"/>
    <w:lvl w:ilvl="0">
      <w:start w:val="3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38" w15:restartNumberingAfterBreak="0">
    <w:nsid w:val="0000002B"/>
    <w:multiLevelType w:val="singleLevel"/>
    <w:tmpl w:val="0000002B"/>
    <w:lvl w:ilvl="0">
      <w:start w:val="4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39" w15:restartNumberingAfterBreak="0">
    <w:nsid w:val="0000002C"/>
    <w:multiLevelType w:val="singleLevel"/>
    <w:tmpl w:val="0000002C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40" w15:restartNumberingAfterBreak="0">
    <w:nsid w:val="0000002F"/>
    <w:multiLevelType w:val="singleLevel"/>
    <w:tmpl w:val="0000002F"/>
    <w:lvl w:ilvl="0">
      <w:start w:val="2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41" w15:restartNumberingAfterBreak="0">
    <w:nsid w:val="00000030"/>
    <w:multiLevelType w:val="singleLevel"/>
    <w:tmpl w:val="00000030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42" w15:restartNumberingAfterBreak="0">
    <w:nsid w:val="00000032"/>
    <w:multiLevelType w:val="singleLevel"/>
    <w:tmpl w:val="00000032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43" w15:restartNumberingAfterBreak="0">
    <w:nsid w:val="00000033"/>
    <w:multiLevelType w:val="singleLevel"/>
    <w:tmpl w:val="00000033"/>
    <w:lvl w:ilvl="0">
      <w:start w:val="5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44" w15:restartNumberingAfterBreak="0">
    <w:nsid w:val="00000035"/>
    <w:multiLevelType w:val="singleLevel"/>
    <w:tmpl w:val="00000035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45" w15:restartNumberingAfterBreak="0">
    <w:nsid w:val="00000036"/>
    <w:multiLevelType w:val="singleLevel"/>
    <w:tmpl w:val="00000036"/>
    <w:lvl w:ilvl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46" w15:restartNumberingAfterBreak="0">
    <w:nsid w:val="00000037"/>
    <w:multiLevelType w:val="singleLevel"/>
    <w:tmpl w:val="00000037"/>
    <w:lvl w:ilvl="0">
      <w:start w:val="3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47" w15:restartNumberingAfterBreak="0">
    <w:nsid w:val="00000038"/>
    <w:multiLevelType w:val="singleLevel"/>
    <w:tmpl w:val="00000038"/>
    <w:lvl w:ilvl="0">
      <w:start w:val="5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48" w15:restartNumberingAfterBreak="0">
    <w:nsid w:val="00000039"/>
    <w:multiLevelType w:val="singleLevel"/>
    <w:tmpl w:val="00000039"/>
    <w:lvl w:ilvl="0">
      <w:start w:val="3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49" w15:restartNumberingAfterBreak="0">
    <w:nsid w:val="0000003A"/>
    <w:multiLevelType w:val="singleLevel"/>
    <w:tmpl w:val="0000003A"/>
    <w:lvl w:ilvl="0">
      <w:start w:val="2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50" w15:restartNumberingAfterBreak="0">
    <w:nsid w:val="0000003C"/>
    <w:multiLevelType w:val="singleLevel"/>
    <w:tmpl w:val="0000003C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51" w15:restartNumberingAfterBreak="0">
    <w:nsid w:val="0000003D"/>
    <w:multiLevelType w:val="singleLevel"/>
    <w:tmpl w:val="0000003D"/>
    <w:lvl w:ilvl="0">
      <w:start w:val="2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52" w15:restartNumberingAfterBreak="0">
    <w:nsid w:val="0000003F"/>
    <w:multiLevelType w:val="singleLevel"/>
    <w:tmpl w:val="0000003F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53" w15:restartNumberingAfterBreak="0">
    <w:nsid w:val="00000041"/>
    <w:multiLevelType w:val="singleLevel"/>
    <w:tmpl w:val="00000041"/>
    <w:lvl w:ilvl="0">
      <w:start w:val="2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54" w15:restartNumberingAfterBreak="0">
    <w:nsid w:val="00000042"/>
    <w:multiLevelType w:val="singleLevel"/>
    <w:tmpl w:val="00000042"/>
    <w:lvl w:ilvl="0">
      <w:start w:val="4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55" w15:restartNumberingAfterBreak="0">
    <w:nsid w:val="00000043"/>
    <w:multiLevelType w:val="singleLevel"/>
    <w:tmpl w:val="00000043"/>
    <w:lvl w:ilvl="0">
      <w:start w:val="2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56" w15:restartNumberingAfterBreak="0">
    <w:nsid w:val="00000045"/>
    <w:multiLevelType w:val="singleLevel"/>
    <w:tmpl w:val="00000045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57" w15:restartNumberingAfterBreak="0">
    <w:nsid w:val="00000048"/>
    <w:multiLevelType w:val="singleLevel"/>
    <w:tmpl w:val="00000048"/>
    <w:lvl w:ilvl="0">
      <w:start w:val="4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58" w15:restartNumberingAfterBreak="0">
    <w:nsid w:val="00000049"/>
    <w:multiLevelType w:val="singleLevel"/>
    <w:tmpl w:val="00000049"/>
    <w:lvl w:ilvl="0">
      <w:start w:val="5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59" w15:restartNumberingAfterBreak="0">
    <w:nsid w:val="0000004C"/>
    <w:multiLevelType w:val="singleLevel"/>
    <w:tmpl w:val="0000004C"/>
    <w:lvl w:ilvl="0">
      <w:start w:val="3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60" w15:restartNumberingAfterBreak="0">
    <w:nsid w:val="17943ADE"/>
    <w:multiLevelType w:val="singleLevel"/>
    <w:tmpl w:val="F45E56D4"/>
    <w:lvl w:ilvl="0">
      <w:start w:val="7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44"/>
    <w:lvlOverride w:ilvl="0">
      <w:startOverride w:val="1"/>
    </w:lvlOverride>
  </w:num>
  <w:num w:numId="2">
    <w:abstractNumId w:val="39"/>
    <w:lvlOverride w:ilvl="0">
      <w:startOverride w:val="1"/>
    </w:lvlOverride>
  </w:num>
  <w:num w:numId="3">
    <w:abstractNumId w:val="36"/>
    <w:lvlOverride w:ilvl="0">
      <w:startOverride w:val="2"/>
    </w:lvlOverride>
  </w:num>
  <w:num w:numId="4">
    <w:abstractNumId w:val="59"/>
    <w:lvlOverride w:ilvl="0">
      <w:startOverride w:val="3"/>
    </w:lvlOverride>
  </w:num>
  <w:num w:numId="5">
    <w:abstractNumId w:val="38"/>
    <w:lvlOverride w:ilvl="0">
      <w:startOverride w:val="4"/>
    </w:lvlOverride>
  </w:num>
  <w:num w:numId="6">
    <w:abstractNumId w:val="42"/>
    <w:lvlOverride w:ilvl="0">
      <w:startOverride w:val="2"/>
    </w:lvlOverride>
  </w:num>
  <w:num w:numId="7">
    <w:abstractNumId w:val="52"/>
    <w:lvlOverride w:ilvl="0">
      <w:startOverride w:val="1"/>
    </w:lvlOverride>
  </w:num>
  <w:num w:numId="8">
    <w:abstractNumId w:val="40"/>
    <w:lvlOverride w:ilvl="0">
      <w:startOverride w:val="2"/>
    </w:lvlOverride>
  </w:num>
  <w:num w:numId="9">
    <w:abstractNumId w:val="26"/>
    <w:lvlOverride w:ilvl="0">
      <w:startOverride w:val="3"/>
    </w:lvlOverride>
  </w:num>
  <w:num w:numId="10">
    <w:abstractNumId w:val="25"/>
    <w:lvlOverride w:ilvl="0">
      <w:startOverride w:val="3"/>
    </w:lvlOverride>
  </w:num>
  <w:num w:numId="11">
    <w:abstractNumId w:val="60"/>
    <w:lvlOverride w:ilvl="0">
      <w:startOverride w:val="7"/>
    </w:lvlOverride>
  </w:num>
  <w:num w:numId="12">
    <w:abstractNumId w:val="45"/>
    <w:lvlOverride w:ilvl="0">
      <w:startOverride w:val="3"/>
    </w:lvlOverride>
  </w:num>
  <w:num w:numId="13">
    <w:abstractNumId w:val="50"/>
    <w:lvlOverride w:ilvl="0">
      <w:startOverride w:val="1"/>
    </w:lvlOverride>
  </w:num>
  <w:num w:numId="14">
    <w:abstractNumId w:val="55"/>
    <w:lvlOverride w:ilvl="0">
      <w:startOverride w:val="2"/>
    </w:lvlOverride>
  </w:num>
  <w:num w:numId="15">
    <w:abstractNumId w:val="33"/>
    <w:lvlOverride w:ilvl="0">
      <w:startOverride w:val="3"/>
    </w:lvlOverride>
  </w:num>
  <w:num w:numId="16">
    <w:abstractNumId w:val="8"/>
    <w:lvlOverride w:ilvl="0">
      <w:startOverride w:val="1"/>
    </w:lvlOverride>
  </w:num>
  <w:num w:numId="17">
    <w:abstractNumId w:val="7"/>
    <w:lvlOverride w:ilvl="0">
      <w:startOverride w:val="2"/>
    </w:lvlOverride>
  </w:num>
  <w:num w:numId="18">
    <w:abstractNumId w:val="6"/>
    <w:lvlOverride w:ilvl="0">
      <w:startOverride w:val="1"/>
    </w:lvlOverride>
  </w:num>
  <w:num w:numId="19">
    <w:abstractNumId w:val="4"/>
    <w:lvlOverride w:ilvl="0">
      <w:startOverride w:val="2"/>
    </w:lvlOverride>
  </w:num>
  <w:num w:numId="20">
    <w:abstractNumId w:val="21"/>
    <w:lvlOverride w:ilvl="0">
      <w:startOverride w:val="2"/>
    </w:lvlOverride>
  </w:num>
  <w:num w:numId="21">
    <w:abstractNumId w:val="54"/>
    <w:lvlOverride w:ilvl="0">
      <w:startOverride w:val="4"/>
    </w:lvlOverride>
  </w:num>
  <w:num w:numId="22">
    <w:abstractNumId w:val="29"/>
    <w:lvlOverride w:ilvl="0">
      <w:startOverride w:val="5"/>
    </w:lvlOverride>
  </w:num>
  <w:num w:numId="23">
    <w:abstractNumId w:val="16"/>
    <w:lvlOverride w:ilvl="0">
      <w:startOverride w:val="1"/>
    </w:lvlOverride>
  </w:num>
  <w:num w:numId="24">
    <w:abstractNumId w:val="15"/>
    <w:lvlOverride w:ilvl="0">
      <w:startOverride w:val="1"/>
    </w:lvlOverride>
  </w:num>
  <w:num w:numId="25">
    <w:abstractNumId w:val="12"/>
    <w:lvlOverride w:ilvl="0">
      <w:startOverride w:val="4"/>
    </w:lvlOverride>
  </w:num>
  <w:num w:numId="26">
    <w:abstractNumId w:val="48"/>
    <w:lvlOverride w:ilvl="0">
      <w:startOverride w:val="3"/>
    </w:lvlOverride>
  </w:num>
  <w:num w:numId="27">
    <w:abstractNumId w:val="17"/>
    <w:lvlOverride w:ilvl="0">
      <w:startOverride w:val="11"/>
    </w:lvlOverride>
  </w:num>
  <w:num w:numId="28">
    <w:abstractNumId w:val="31"/>
    <w:lvlOverride w:ilvl="0">
      <w:startOverride w:val="6"/>
    </w:lvlOverride>
  </w:num>
  <w:num w:numId="29">
    <w:abstractNumId w:val="22"/>
    <w:lvlOverride w:ilvl="0">
      <w:startOverride w:val="2"/>
    </w:lvlOverride>
  </w:num>
  <w:num w:numId="30">
    <w:abstractNumId w:val="51"/>
    <w:lvlOverride w:ilvl="0">
      <w:startOverride w:val="2"/>
    </w:lvlOverride>
  </w:num>
  <w:num w:numId="31">
    <w:abstractNumId w:val="37"/>
    <w:lvlOverride w:ilvl="0">
      <w:startOverride w:val="3"/>
    </w:lvlOverride>
  </w:num>
  <w:num w:numId="32">
    <w:abstractNumId w:val="32"/>
    <w:lvlOverride w:ilvl="0">
      <w:startOverride w:val="4"/>
    </w:lvlOverride>
  </w:num>
  <w:num w:numId="33">
    <w:abstractNumId w:val="47"/>
    <w:lvlOverride w:ilvl="0">
      <w:startOverride w:val="5"/>
    </w:lvlOverride>
  </w:num>
  <w:num w:numId="34">
    <w:abstractNumId w:val="13"/>
    <w:lvlOverride w:ilvl="0">
      <w:startOverride w:val="1"/>
    </w:lvlOverride>
  </w:num>
  <w:num w:numId="35">
    <w:abstractNumId w:val="5"/>
    <w:lvlOverride w:ilvl="0">
      <w:startOverride w:val="7"/>
    </w:lvlOverride>
  </w:num>
  <w:num w:numId="36">
    <w:abstractNumId w:val="41"/>
    <w:lvlOverride w:ilvl="0">
      <w:startOverride w:val="1"/>
    </w:lvlOverride>
  </w:num>
  <w:num w:numId="37">
    <w:abstractNumId w:val="53"/>
    <w:lvlOverride w:ilvl="0">
      <w:startOverride w:val="2"/>
    </w:lvlOverride>
  </w:num>
  <w:num w:numId="38">
    <w:abstractNumId w:val="34"/>
    <w:lvlOverride w:ilvl="0">
      <w:startOverride w:val="3"/>
    </w:lvlOverride>
  </w:num>
  <w:num w:numId="39">
    <w:abstractNumId w:val="27"/>
    <w:lvlOverride w:ilvl="0">
      <w:startOverride w:val="4"/>
    </w:lvlOverride>
  </w:num>
  <w:num w:numId="40">
    <w:abstractNumId w:val="20"/>
    <w:lvlOverride w:ilvl="0">
      <w:startOverride w:val="2"/>
    </w:lvlOverride>
  </w:num>
  <w:num w:numId="41">
    <w:abstractNumId w:val="11"/>
    <w:lvlOverride w:ilvl="0">
      <w:startOverride w:val="8"/>
    </w:lvlOverride>
  </w:num>
  <w:num w:numId="42">
    <w:abstractNumId w:val="56"/>
    <w:lvlOverride w:ilvl="0">
      <w:startOverride w:val="1"/>
    </w:lvlOverride>
  </w:num>
  <w:num w:numId="43">
    <w:abstractNumId w:val="3"/>
    <w:lvlOverride w:ilvl="0">
      <w:startOverride w:val="2"/>
    </w:lvlOverride>
  </w:num>
  <w:num w:numId="44">
    <w:abstractNumId w:val="35"/>
    <w:lvlOverride w:ilvl="0">
      <w:startOverride w:val="1"/>
    </w:lvlOverride>
  </w:num>
  <w:num w:numId="45">
    <w:abstractNumId w:val="19"/>
    <w:lvlOverride w:ilvl="0">
      <w:startOverride w:val="1"/>
    </w:lvlOverride>
  </w:num>
  <w:num w:numId="46">
    <w:abstractNumId w:val="28"/>
    <w:lvlOverride w:ilvl="0">
      <w:startOverride w:val="3"/>
    </w:lvlOverride>
  </w:num>
  <w:num w:numId="47">
    <w:abstractNumId w:val="10"/>
    <w:lvlOverride w:ilvl="0">
      <w:startOverride w:val="4"/>
    </w:lvlOverride>
  </w:num>
  <w:num w:numId="48">
    <w:abstractNumId w:val="2"/>
    <w:lvlOverride w:ilvl="0">
      <w:startOverride w:val="10"/>
    </w:lvlOverride>
  </w:num>
  <w:num w:numId="49">
    <w:abstractNumId w:val="24"/>
    <w:lvlOverride w:ilvl="0">
      <w:startOverride w:val="13"/>
    </w:lvlOverride>
  </w:num>
  <w:num w:numId="50">
    <w:abstractNumId w:val="18"/>
    <w:lvlOverride w:ilvl="0">
      <w:startOverride w:val="2"/>
    </w:lvlOverride>
  </w:num>
  <w:num w:numId="51">
    <w:abstractNumId w:val="0"/>
    <w:lvlOverride w:ilvl="0">
      <w:startOverride w:val="7"/>
    </w:lvlOverride>
  </w:num>
  <w:num w:numId="52">
    <w:abstractNumId w:val="43"/>
    <w:lvlOverride w:ilvl="0">
      <w:startOverride w:val="5"/>
    </w:lvlOverride>
  </w:num>
  <w:num w:numId="53">
    <w:abstractNumId w:val="49"/>
    <w:lvlOverride w:ilvl="0">
      <w:startOverride w:val="2"/>
    </w:lvlOverride>
  </w:num>
  <w:num w:numId="54">
    <w:abstractNumId w:val="46"/>
    <w:lvlOverride w:ilvl="0">
      <w:startOverride w:val="3"/>
    </w:lvlOverride>
  </w:num>
  <w:num w:numId="55">
    <w:abstractNumId w:val="57"/>
    <w:lvlOverride w:ilvl="0">
      <w:startOverride w:val="4"/>
    </w:lvlOverride>
  </w:num>
  <w:num w:numId="56">
    <w:abstractNumId w:val="23"/>
    <w:lvlOverride w:ilvl="0">
      <w:startOverride w:val="10"/>
    </w:lvlOverride>
  </w:num>
  <w:num w:numId="57">
    <w:abstractNumId w:val="14"/>
    <w:lvlOverride w:ilvl="0">
      <w:startOverride w:val="1"/>
    </w:lvlOverride>
  </w:num>
  <w:num w:numId="58">
    <w:abstractNumId w:val="30"/>
    <w:lvlOverride w:ilvl="0">
      <w:startOverride w:val="2"/>
    </w:lvlOverride>
  </w:num>
  <w:num w:numId="59">
    <w:abstractNumId w:val="9"/>
    <w:lvlOverride w:ilvl="0">
      <w:startOverride w:val="3"/>
    </w:lvlOverride>
  </w:num>
  <w:num w:numId="60">
    <w:abstractNumId w:val="1"/>
    <w:lvlOverride w:ilvl="0">
      <w:startOverride w:val="4"/>
    </w:lvlOverride>
  </w:num>
  <w:num w:numId="61">
    <w:abstractNumId w:val="58"/>
    <w:lvlOverride w:ilvl="0">
      <w:startOverride w:val="5"/>
    </w:lvlOverride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A0C"/>
    <w:rsid w:val="002F3B99"/>
    <w:rsid w:val="00D56ABF"/>
    <w:rsid w:val="00FE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6F7807-5A0A-40D8-925B-26DEA6FB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A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COS</cp:lastModifiedBy>
  <cp:revision>3</cp:revision>
  <dcterms:created xsi:type="dcterms:W3CDTF">2020-09-14T08:31:00Z</dcterms:created>
  <dcterms:modified xsi:type="dcterms:W3CDTF">2022-09-19T08:13:00Z</dcterms:modified>
</cp:coreProperties>
</file>